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67CFB1" w14:textId="289B0A98" w:rsidR="00FB3E6D" w:rsidRDefault="00FB3E6D" w:rsidP="00AF120D">
      <w:pPr>
        <w:keepNext/>
        <w:widowControl w:val="0"/>
        <w:autoSpaceDN w:val="0"/>
        <w:spacing w:line="720" w:lineRule="auto"/>
        <w:ind w:left="357" w:hanging="357"/>
        <w:jc w:val="right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 </w:t>
      </w:r>
      <w:r w:rsidR="001B1CE7">
        <w:rPr>
          <w:rFonts w:ascii="Tahoma" w:eastAsia="Lucida Sans Unicode" w:hAnsi="Tahoma" w:cs="Tahoma"/>
          <w:b/>
          <w:bCs/>
          <w:kern w:val="3"/>
          <w:lang w:eastAsia="zh-CN"/>
        </w:rPr>
        <w:t>7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SWZ</w:t>
      </w:r>
    </w:p>
    <w:p w14:paraId="407AD939" w14:textId="77777777" w:rsidR="007930B1" w:rsidRDefault="007930B1" w:rsidP="007930B1">
      <w:pPr>
        <w:widowControl w:val="0"/>
        <w:autoSpaceDN w:val="0"/>
        <w:spacing w:after="240"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WYKAZ ROBÓT WYKONANYCH</w:t>
      </w:r>
    </w:p>
    <w:p w14:paraId="43EC2D42" w14:textId="77777777" w:rsidR="007930B1" w:rsidRPr="00847294" w:rsidRDefault="007930B1" w:rsidP="007930B1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sz w:val="18"/>
          <w:szCs w:val="18"/>
          <w:lang w:eastAsia="zh-CN"/>
        </w:rPr>
      </w:pPr>
      <w:r w:rsidRPr="00847294">
        <w:rPr>
          <w:rFonts w:ascii="Tahoma" w:eastAsia="Lucida Sans Unicode" w:hAnsi="Tahoma" w:cs="Tahoma"/>
          <w:b/>
          <w:kern w:val="3"/>
          <w:sz w:val="18"/>
          <w:szCs w:val="18"/>
          <w:lang w:eastAsia="zh-CN"/>
        </w:rPr>
        <w:t>w których Wykonawca/konsorcjant/podmiot udostępniający</w:t>
      </w:r>
    </w:p>
    <w:p w14:paraId="569116BD" w14:textId="77777777" w:rsidR="007930B1" w:rsidRPr="00847294" w:rsidRDefault="007930B1" w:rsidP="007930B1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sz w:val="18"/>
          <w:szCs w:val="18"/>
          <w:lang w:eastAsia="zh-CN"/>
        </w:rPr>
      </w:pPr>
      <w:r w:rsidRPr="00847294">
        <w:rPr>
          <w:rFonts w:ascii="Tahoma" w:eastAsia="Lucida Sans Unicode" w:hAnsi="Tahoma" w:cs="Tahoma"/>
          <w:b/>
          <w:kern w:val="3"/>
          <w:sz w:val="18"/>
          <w:szCs w:val="18"/>
          <w:lang w:eastAsia="zh-CN"/>
        </w:rPr>
        <w:t>bezpośrednio uczestniczył</w:t>
      </w:r>
    </w:p>
    <w:p w14:paraId="172241BB" w14:textId="77777777" w:rsidR="007930B1" w:rsidRPr="00267CFE" w:rsidRDefault="007930B1" w:rsidP="007930B1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18405A15" w14:textId="497E9438" w:rsidR="007930B1" w:rsidRDefault="007930B1" w:rsidP="007930B1">
      <w:pPr>
        <w:spacing w:after="24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 xml:space="preserve">Przystępując do postępowania o udzielenie zamówienia publicznego prowadzonego w trybie </w:t>
      </w:r>
      <w:r>
        <w:rPr>
          <w:rFonts w:ascii="Tahoma" w:eastAsia="Lucida Sans Unicode" w:hAnsi="Tahoma" w:cs="Tahoma"/>
          <w:kern w:val="3"/>
          <w:lang w:eastAsia="zh-CN"/>
        </w:rPr>
        <w:t>podstawowym na</w:t>
      </w:r>
      <w:r w:rsidRPr="00267CFE">
        <w:rPr>
          <w:rFonts w:ascii="Tahoma" w:eastAsia="Lucida Sans Unicode" w:hAnsi="Tahoma" w:cs="Tahoma"/>
          <w:kern w:val="3"/>
          <w:lang w:eastAsia="zh-CN"/>
        </w:rPr>
        <w:t>:</w:t>
      </w:r>
      <w:r w:rsidRPr="001A21BA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08573C">
        <w:rPr>
          <w:rFonts w:ascii="Tahoma" w:eastAsia="Lucida Sans Unicode" w:hAnsi="Tahoma" w:cs="Tahoma"/>
          <w:b/>
          <w:bCs/>
          <w:kern w:val="3"/>
          <w:lang w:eastAsia="zh-CN"/>
        </w:rPr>
        <w:t>Modernizacja infrastruktury drogowej polegającej na remoncie drogi gminnej ul. Folwark w Połomi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14:paraId="77CCA57A" w14:textId="77777777" w:rsidR="007930B1" w:rsidRPr="004B2638" w:rsidRDefault="007930B1" w:rsidP="007930B1">
      <w:pPr>
        <w:pBdr>
          <w:bottom w:val="single" w:sz="4" w:space="1" w:color="auto"/>
        </w:pBdr>
        <w:jc w:val="center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</w:p>
    <w:p w14:paraId="00F52EF6" w14:textId="77777777" w:rsidR="007930B1" w:rsidRPr="004B2638" w:rsidRDefault="007930B1" w:rsidP="007930B1">
      <w:pPr>
        <w:spacing w:after="240"/>
        <w:jc w:val="center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  <w:r w:rsidRPr="004B2638"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  <w:t>nazwa i adres Wykonawcy</w:t>
      </w:r>
    </w:p>
    <w:p w14:paraId="59174DBC" w14:textId="77777777" w:rsidR="007930B1" w:rsidRPr="00267CFE" w:rsidRDefault="007930B1" w:rsidP="007930B1">
      <w:pPr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przedkładamy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 wykaz </w:t>
      </w:r>
      <w:r>
        <w:rPr>
          <w:rFonts w:ascii="Tahoma" w:eastAsia="Lucida Sans Unicode" w:hAnsi="Tahoma" w:cs="Tahoma"/>
          <w:kern w:val="3"/>
          <w:lang w:eastAsia="zh-CN"/>
        </w:rPr>
        <w:t xml:space="preserve">wykonanych robót 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w okresie ostatnich </w:t>
      </w:r>
      <w:r>
        <w:rPr>
          <w:rFonts w:ascii="Tahoma" w:eastAsia="Lucida Sans Unicode" w:hAnsi="Tahoma" w:cs="Tahoma"/>
          <w:kern w:val="3"/>
          <w:lang w:eastAsia="zh-CN"/>
        </w:rPr>
        <w:t>5 lat</w:t>
      </w:r>
      <w:r w:rsidRPr="00267CFE">
        <w:rPr>
          <w:rFonts w:ascii="Tahoma" w:eastAsia="Lucida Sans Unicode" w:hAnsi="Tahoma" w:cs="Tahoma"/>
          <w:kern w:val="3"/>
          <w:lang w:eastAsia="zh-CN"/>
        </w:rPr>
        <w:t>, a jeżeli okres prowadzenia działalności jest kr</w:t>
      </w:r>
      <w:r>
        <w:rPr>
          <w:rFonts w:ascii="Tahoma" w:eastAsia="Lucida Sans Unicode" w:hAnsi="Tahoma" w:cs="Tahoma"/>
          <w:kern w:val="3"/>
          <w:lang w:eastAsia="zh-CN"/>
        </w:rPr>
        <w:t>ótszy – w tym okresie</w:t>
      </w:r>
      <w:r w:rsidRPr="00267CFE">
        <w:rPr>
          <w:rFonts w:ascii="Tahoma" w:eastAsia="Lucida Sans Unicode" w:hAnsi="Tahoma" w:cs="Tahoma"/>
          <w:kern w:val="3"/>
          <w:lang w:eastAsia="zh-CN"/>
        </w:rPr>
        <w:t>:</w:t>
      </w:r>
    </w:p>
    <w:p w14:paraId="7A21E696" w14:textId="77777777" w:rsidR="007930B1" w:rsidRPr="00012CAF" w:rsidRDefault="007930B1" w:rsidP="00FB3E6D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p w14:paraId="75F87D06" w14:textId="3B03875E" w:rsidR="00FB3E6D" w:rsidRPr="00012CAF" w:rsidRDefault="00FB3E6D" w:rsidP="00FB3E6D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012CAF">
        <w:rPr>
          <w:rFonts w:ascii="Tahoma" w:eastAsia="Lucida Sans Unicode" w:hAnsi="Tahoma" w:cs="Tahoma"/>
          <w:b/>
          <w:bCs/>
          <w:kern w:val="3"/>
          <w:lang w:eastAsia="zh-CN"/>
        </w:rPr>
        <w:t xml:space="preserve">na potwierdzenie spełniania warunku, o którym mowa w </w:t>
      </w:r>
      <w:r w:rsidR="007930B1" w:rsidRPr="00012CAF">
        <w:rPr>
          <w:rFonts w:ascii="Tahoma" w:eastAsia="Lucida Sans Unicode" w:hAnsi="Tahoma" w:cs="Tahoma"/>
          <w:b/>
          <w:bCs/>
          <w:kern w:val="3"/>
          <w:lang w:eastAsia="zh-CN"/>
        </w:rPr>
        <w:t>ust.</w:t>
      </w:r>
      <w:r w:rsidRPr="00012CAF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="00012CAF" w:rsidRPr="00012CAF">
        <w:rPr>
          <w:rFonts w:ascii="Tahoma" w:eastAsia="Lucida Sans Unicode" w:hAnsi="Tahoma" w:cs="Tahoma"/>
          <w:b/>
          <w:bCs/>
          <w:kern w:val="3"/>
          <w:lang w:eastAsia="zh-CN"/>
        </w:rPr>
        <w:t>4</w:t>
      </w:r>
      <w:r w:rsidRPr="00012CAF">
        <w:rPr>
          <w:rFonts w:ascii="Tahoma" w:eastAsia="Lucida Sans Unicode" w:hAnsi="Tahoma" w:cs="Tahoma"/>
          <w:b/>
          <w:bCs/>
          <w:kern w:val="3"/>
          <w:lang w:eastAsia="zh-CN"/>
        </w:rPr>
        <w:t>.4</w:t>
      </w:r>
      <w:r w:rsidR="007930B1" w:rsidRPr="00012CAF">
        <w:rPr>
          <w:rFonts w:ascii="Tahoma" w:eastAsia="Lucida Sans Unicode" w:hAnsi="Tahoma" w:cs="Tahoma"/>
          <w:b/>
          <w:bCs/>
          <w:kern w:val="3"/>
          <w:lang w:eastAsia="zh-CN"/>
        </w:rPr>
        <w:t xml:space="preserve"> a)</w:t>
      </w:r>
      <w:r w:rsidRPr="00012CAF">
        <w:rPr>
          <w:rFonts w:ascii="Tahoma" w:eastAsia="Lucida Sans Unicode" w:hAnsi="Tahoma" w:cs="Tahoma"/>
          <w:b/>
          <w:bCs/>
          <w:kern w:val="3"/>
          <w:lang w:eastAsia="zh-CN"/>
        </w:rPr>
        <w:t xml:space="preserve"> rozdziału I</w:t>
      </w:r>
      <w:r w:rsidR="00012CAF" w:rsidRPr="00012CAF">
        <w:rPr>
          <w:rFonts w:ascii="Tahoma" w:eastAsia="Lucida Sans Unicode" w:hAnsi="Tahoma" w:cs="Tahoma"/>
          <w:b/>
          <w:bCs/>
          <w:kern w:val="3"/>
          <w:lang w:eastAsia="zh-CN"/>
        </w:rPr>
        <w:t>X</w:t>
      </w:r>
      <w:r w:rsidRPr="00012CAF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proofErr w:type="spellStart"/>
      <w:r w:rsidRPr="00012CAF">
        <w:rPr>
          <w:rFonts w:ascii="Tahoma" w:eastAsia="Lucida Sans Unicode" w:hAnsi="Tahoma" w:cs="Tahoma"/>
          <w:b/>
          <w:bCs/>
          <w:kern w:val="3"/>
          <w:lang w:eastAsia="zh-CN"/>
        </w:rPr>
        <w:t>swz</w:t>
      </w:r>
      <w:proofErr w:type="spellEnd"/>
    </w:p>
    <w:p w14:paraId="58E132E8" w14:textId="77777777" w:rsidR="00FB3E6D" w:rsidRPr="00012CAF" w:rsidRDefault="00FB3E6D" w:rsidP="00FB3E6D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tbl>
      <w:tblPr>
        <w:tblStyle w:val="Siatkatabelijasna1"/>
        <w:tblW w:w="10100" w:type="dxa"/>
        <w:tblInd w:w="-292" w:type="dxa"/>
        <w:tblLayout w:type="fixed"/>
        <w:tblLook w:val="0020" w:firstRow="1" w:lastRow="0" w:firstColumn="0" w:lastColumn="0" w:noHBand="0" w:noVBand="0"/>
      </w:tblPr>
      <w:tblGrid>
        <w:gridCol w:w="1700"/>
        <w:gridCol w:w="3000"/>
        <w:gridCol w:w="1400"/>
        <w:gridCol w:w="1800"/>
        <w:gridCol w:w="2200"/>
      </w:tblGrid>
      <w:tr w:rsidR="00012CAF" w:rsidRPr="00012CAF" w14:paraId="06F509D0" w14:textId="77777777" w:rsidTr="00AE5850">
        <w:trPr>
          <w:trHeight w:val="1021"/>
        </w:trPr>
        <w:tc>
          <w:tcPr>
            <w:tcW w:w="1700" w:type="dxa"/>
            <w:vAlign w:val="center"/>
          </w:tcPr>
          <w:p w14:paraId="526AE57E" w14:textId="77777777" w:rsidR="00847294" w:rsidRPr="00012CAF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b/>
                <w:kern w:val="3"/>
                <w:sz w:val="16"/>
                <w:szCs w:val="16"/>
                <w:lang w:eastAsia="zh-CN"/>
              </w:rPr>
            </w:pPr>
            <w:r w:rsidRPr="00012CAF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Podmiot, na rzecz którego roboty zostały wykonane</w:t>
            </w:r>
          </w:p>
        </w:tc>
        <w:tc>
          <w:tcPr>
            <w:tcW w:w="3000" w:type="dxa"/>
            <w:vAlign w:val="center"/>
          </w:tcPr>
          <w:p w14:paraId="69F2EC3C" w14:textId="77777777" w:rsidR="00847294" w:rsidRPr="00012CAF" w:rsidRDefault="00847294" w:rsidP="00AE5850">
            <w:pPr>
              <w:widowControl w:val="0"/>
              <w:autoSpaceDN w:val="0"/>
              <w:snapToGrid w:val="0"/>
              <w:spacing w:after="6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012CAF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Opis wykonanych robót</w:t>
            </w:r>
          </w:p>
          <w:p w14:paraId="275DB55B" w14:textId="1D1322CF" w:rsidR="00847294" w:rsidRPr="00012CAF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</w:pPr>
            <w:r w:rsidRPr="00012CAF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(należy poda</w:t>
            </w:r>
            <w:r w:rsidR="0023297A" w:rsidRPr="00012CAF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ć</w:t>
            </w:r>
            <w:r w:rsidRPr="00012CAF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 xml:space="preserve"> informacje, na podstawie których Zamawiający będzie mógł jednoznacznie stwierdzić czy Wykonawca spełnia warunek udziału w postępowaniu określony w pkt </w:t>
            </w:r>
            <w:r w:rsidR="00012CAF" w:rsidRPr="00012CAF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4</w:t>
            </w:r>
            <w:r w:rsidRPr="00012CAF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.4</w:t>
            </w:r>
            <w:r w:rsidR="00336AEB" w:rsidRPr="00012CAF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a)</w:t>
            </w:r>
            <w:r w:rsidRPr="00012CAF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 xml:space="preserve"> rozdziału I</w:t>
            </w:r>
            <w:r w:rsidR="00012CAF" w:rsidRPr="00012CAF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X</w:t>
            </w:r>
            <w:r w:rsidRPr="00012CAF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 xml:space="preserve"> </w:t>
            </w:r>
            <w:proofErr w:type="spellStart"/>
            <w:r w:rsidRPr="00012CAF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swz</w:t>
            </w:r>
            <w:proofErr w:type="spellEnd"/>
            <w:r w:rsidRPr="00012CAF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)</w:t>
            </w:r>
          </w:p>
        </w:tc>
        <w:tc>
          <w:tcPr>
            <w:tcW w:w="1400" w:type="dxa"/>
            <w:vAlign w:val="center"/>
          </w:tcPr>
          <w:p w14:paraId="51032BB0" w14:textId="77777777" w:rsidR="00847294" w:rsidRPr="00012CAF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012CAF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Wartość robót brutto</w:t>
            </w:r>
          </w:p>
        </w:tc>
        <w:tc>
          <w:tcPr>
            <w:tcW w:w="1800" w:type="dxa"/>
            <w:vAlign w:val="center"/>
          </w:tcPr>
          <w:p w14:paraId="01AFF1A8" w14:textId="77777777" w:rsidR="00847294" w:rsidRPr="00012CAF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012CAF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Data i miejsce wykonania</w:t>
            </w:r>
          </w:p>
        </w:tc>
        <w:tc>
          <w:tcPr>
            <w:tcW w:w="2200" w:type="dxa"/>
            <w:vAlign w:val="center"/>
          </w:tcPr>
          <w:p w14:paraId="55D67107" w14:textId="77777777" w:rsidR="00847294" w:rsidRPr="00012CAF" w:rsidRDefault="00847294" w:rsidP="00AE5850">
            <w:pPr>
              <w:spacing w:after="6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2CAF">
              <w:rPr>
                <w:rFonts w:ascii="Tahoma" w:hAnsi="Tahoma" w:cs="Tahoma"/>
                <w:sz w:val="16"/>
                <w:szCs w:val="16"/>
              </w:rPr>
              <w:t>Podmiot, który deklaruje spełnianie warunku</w:t>
            </w:r>
          </w:p>
          <w:p w14:paraId="1EBAFFD3" w14:textId="77777777" w:rsidR="00847294" w:rsidRPr="00012CAF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</w:pPr>
            <w:r w:rsidRPr="00012CAF">
              <w:rPr>
                <w:rFonts w:ascii="Tahoma" w:hAnsi="Tahoma" w:cs="Tahoma"/>
                <w:sz w:val="14"/>
                <w:szCs w:val="14"/>
              </w:rPr>
              <w:t>(nazwa Wykonawcy/ konsorcjanta/ podmiotu udostępniającego)</w:t>
            </w:r>
          </w:p>
        </w:tc>
      </w:tr>
      <w:tr w:rsidR="00847294" w:rsidRPr="00267CFE" w14:paraId="58AAC11F" w14:textId="77777777" w:rsidTr="00AE5850">
        <w:tc>
          <w:tcPr>
            <w:tcW w:w="1700" w:type="dxa"/>
          </w:tcPr>
          <w:p w14:paraId="018620F8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000" w:type="dxa"/>
          </w:tcPr>
          <w:p w14:paraId="11AB8A9C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1</w:t>
            </w:r>
          </w:p>
        </w:tc>
        <w:tc>
          <w:tcPr>
            <w:tcW w:w="1400" w:type="dxa"/>
          </w:tcPr>
          <w:p w14:paraId="7CF14535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2</w:t>
            </w:r>
          </w:p>
        </w:tc>
        <w:tc>
          <w:tcPr>
            <w:tcW w:w="1800" w:type="dxa"/>
          </w:tcPr>
          <w:p w14:paraId="4EF8F2FC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3</w:t>
            </w:r>
          </w:p>
        </w:tc>
        <w:tc>
          <w:tcPr>
            <w:tcW w:w="2200" w:type="dxa"/>
          </w:tcPr>
          <w:p w14:paraId="3F8E7EFF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4</w:t>
            </w:r>
          </w:p>
        </w:tc>
      </w:tr>
      <w:tr w:rsidR="00847294" w:rsidRPr="00267CFE" w14:paraId="0EAFE855" w14:textId="77777777" w:rsidTr="00AE5850">
        <w:trPr>
          <w:trHeight w:val="856"/>
        </w:trPr>
        <w:tc>
          <w:tcPr>
            <w:tcW w:w="1700" w:type="dxa"/>
          </w:tcPr>
          <w:p w14:paraId="29BF9CDA" w14:textId="77777777" w:rsidR="00847294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000" w:type="dxa"/>
          </w:tcPr>
          <w:p w14:paraId="36F121D3" w14:textId="77777777" w:rsidR="00847294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 xml:space="preserve">  </w:t>
            </w:r>
          </w:p>
          <w:p w14:paraId="5BAB7231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400" w:type="dxa"/>
          </w:tcPr>
          <w:p w14:paraId="5B48BA22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800" w:type="dxa"/>
          </w:tcPr>
          <w:p w14:paraId="10199F9E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00" w:type="dxa"/>
          </w:tcPr>
          <w:p w14:paraId="420D2E24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14:paraId="0D70C2C6" w14:textId="77777777" w:rsidR="00FB3E6D" w:rsidRPr="0085584E" w:rsidRDefault="00FB3E6D" w:rsidP="00FB3E6D">
      <w:pPr>
        <w:rPr>
          <w:rFonts w:ascii="Tahoma" w:hAnsi="Tahoma" w:cs="Tahoma"/>
          <w:bCs/>
          <w:color w:val="000000"/>
          <w:sz w:val="16"/>
          <w:szCs w:val="16"/>
          <w:u w:val="single"/>
          <w:lang w:eastAsia="pl-PL"/>
        </w:rPr>
      </w:pPr>
      <w:r w:rsidRPr="0085584E">
        <w:rPr>
          <w:rFonts w:ascii="Tahoma" w:hAnsi="Tahoma" w:cs="Tahoma"/>
          <w:bCs/>
          <w:color w:val="000000"/>
          <w:sz w:val="16"/>
          <w:szCs w:val="16"/>
          <w:u w:val="single"/>
          <w:lang w:eastAsia="pl-PL"/>
        </w:rPr>
        <w:t>Uwaga:</w:t>
      </w:r>
    </w:p>
    <w:p w14:paraId="39ECDAC1" w14:textId="77777777" w:rsidR="00FB3E6D" w:rsidRDefault="00FB3E6D" w:rsidP="00AE5850">
      <w:pPr>
        <w:spacing w:after="120"/>
        <w:jc w:val="both"/>
        <w:rPr>
          <w:rFonts w:ascii="Tahoma" w:eastAsia="Lucida Sans Unicode" w:hAnsi="Tahoma" w:cs="Tahoma"/>
          <w:kern w:val="3"/>
          <w:lang w:eastAsia="zh-CN"/>
        </w:rPr>
      </w:pPr>
      <w:r w:rsidRPr="0085584E">
        <w:rPr>
          <w:rFonts w:ascii="Tahoma" w:hAnsi="Tahoma" w:cs="Tahoma"/>
          <w:bCs/>
          <w:color w:val="000000"/>
          <w:sz w:val="16"/>
          <w:szCs w:val="16"/>
          <w:lang w:eastAsia="pl-PL"/>
        </w:rPr>
        <w:t xml:space="preserve">Należy dołączyć dowód określający, czy ww. </w:t>
      </w:r>
      <w:r w:rsidR="00A22913">
        <w:rPr>
          <w:rFonts w:ascii="Tahoma" w:hAnsi="Tahoma" w:cs="Tahoma"/>
          <w:bCs/>
          <w:color w:val="000000"/>
          <w:sz w:val="16"/>
          <w:szCs w:val="16"/>
          <w:lang w:eastAsia="pl-PL"/>
        </w:rPr>
        <w:t>roboty</w:t>
      </w:r>
      <w:r>
        <w:rPr>
          <w:rFonts w:ascii="Tahoma" w:hAnsi="Tahoma" w:cs="Tahoma"/>
          <w:bCs/>
          <w:color w:val="000000"/>
          <w:sz w:val="16"/>
          <w:szCs w:val="16"/>
          <w:lang w:eastAsia="pl-PL"/>
        </w:rPr>
        <w:t xml:space="preserve"> zostały wykonane należycie</w:t>
      </w:r>
      <w:r w:rsidR="00847294">
        <w:rPr>
          <w:rFonts w:ascii="Tahoma" w:hAnsi="Tahoma" w:cs="Tahoma"/>
          <w:bCs/>
          <w:color w:val="000000"/>
          <w:sz w:val="16"/>
          <w:szCs w:val="16"/>
          <w:lang w:eastAsia="pl-PL"/>
        </w:rPr>
        <w:t>, np. referencje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 </w:t>
      </w:r>
    </w:p>
    <w:p w14:paraId="4E90FA20" w14:textId="77777777" w:rsidR="008C42B3" w:rsidRPr="00AD7864" w:rsidRDefault="00AE5850" w:rsidP="00AE5850">
      <w:pPr>
        <w:widowControl w:val="0"/>
        <w:autoSpaceDN w:val="0"/>
        <w:spacing w:before="84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Uwaga do wykazu robót:</w:t>
      </w:r>
    </w:p>
    <w:p w14:paraId="2AD87990" w14:textId="77777777" w:rsidR="008C42B3" w:rsidRPr="00FC309C" w:rsidRDefault="008C42B3" w:rsidP="008C42B3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Wykaz </w:t>
      </w:r>
      <w:r w:rsidR="00CB7E00">
        <w:rPr>
          <w:rFonts w:cs="Tahoma"/>
          <w:sz w:val="16"/>
          <w:szCs w:val="16"/>
        </w:rPr>
        <w:t xml:space="preserve">robót </w:t>
      </w:r>
      <w:r>
        <w:rPr>
          <w:rFonts w:cs="Tahoma"/>
          <w:sz w:val="16"/>
          <w:szCs w:val="16"/>
        </w:rPr>
        <w:t xml:space="preserve">przekazuje </w:t>
      </w:r>
      <w:r w:rsidRPr="00FC309C">
        <w:rPr>
          <w:rFonts w:cs="Tahoma"/>
          <w:sz w:val="16"/>
          <w:szCs w:val="16"/>
        </w:rPr>
        <w:t>się w postaci elektronicznej i opatruje kwalifikowanym podpisem elektronicznym</w:t>
      </w:r>
      <w:r>
        <w:rPr>
          <w:rFonts w:cs="Tahoma"/>
          <w:sz w:val="16"/>
          <w:szCs w:val="16"/>
        </w:rPr>
        <w:t>, podpisem zaufanym lub podpisem osobistym</w:t>
      </w:r>
      <w:r w:rsidRPr="00FC309C">
        <w:rPr>
          <w:rFonts w:cs="Tahoma"/>
          <w:sz w:val="16"/>
          <w:szCs w:val="16"/>
        </w:rPr>
        <w:t xml:space="preserve">. </w:t>
      </w:r>
    </w:p>
    <w:p w14:paraId="4DBC5E48" w14:textId="77777777" w:rsidR="008C42B3" w:rsidRPr="00FC309C" w:rsidRDefault="008C42B3" w:rsidP="008C42B3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 w:rsidR="00CB7E00">
        <w:rPr>
          <w:rFonts w:cs="Tahoma"/>
          <w:sz w:val="16"/>
          <w:szCs w:val="16"/>
        </w:rPr>
        <w:t>wykaz robót</w:t>
      </w:r>
      <w:r>
        <w:rPr>
          <w:rFonts w:cs="Tahoma"/>
          <w:sz w:val="16"/>
          <w:szCs w:val="16"/>
        </w:rPr>
        <w:t xml:space="preserve"> </w:t>
      </w:r>
      <w:r w:rsidRPr="00FC309C">
        <w:rPr>
          <w:rFonts w:cs="Tahoma"/>
          <w:sz w:val="16"/>
          <w:szCs w:val="16"/>
        </w:rPr>
        <w:t>został</w:t>
      </w:r>
      <w:r w:rsidR="00CB7E00">
        <w:rPr>
          <w:rFonts w:cs="Tahoma"/>
          <w:sz w:val="16"/>
          <w:szCs w:val="16"/>
        </w:rPr>
        <w:t xml:space="preserve"> sporządzony</w:t>
      </w:r>
      <w:r w:rsidRPr="00FC309C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 xml:space="preserve">jako dokument </w:t>
      </w:r>
      <w:r w:rsidR="00CB7E00">
        <w:rPr>
          <w:rFonts w:cs="Tahoma"/>
          <w:sz w:val="16"/>
          <w:szCs w:val="16"/>
        </w:rPr>
        <w:t>w postaci papierowej i opatrzony</w:t>
      </w:r>
      <w:r w:rsidRPr="00FC309C">
        <w:rPr>
          <w:rFonts w:cs="Tahoma"/>
          <w:sz w:val="16"/>
          <w:szCs w:val="16"/>
        </w:rPr>
        <w:t xml:space="preserve"> własnoręcznym podpisem, przekazuje się cyfrowe odwzorowanie tego dokumentu opatrzone kwalifikowanym podpisem elektronicznym</w:t>
      </w:r>
      <w:r>
        <w:rPr>
          <w:rFonts w:cs="Tahoma"/>
          <w:sz w:val="16"/>
          <w:szCs w:val="16"/>
        </w:rPr>
        <w:t>,</w:t>
      </w:r>
      <w:r w:rsidRPr="009C6CF5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podpisem zaufanym lub podpisem osobistym</w:t>
      </w:r>
      <w:r w:rsidRPr="00FC309C">
        <w:rPr>
          <w:rFonts w:cs="Tahoma"/>
          <w:sz w:val="16"/>
          <w:szCs w:val="16"/>
        </w:rPr>
        <w:t>, poświadczającym zgodność cyfrowego odwzorowania</w:t>
      </w:r>
      <w:r>
        <w:rPr>
          <w:rFonts w:cs="Tahoma"/>
          <w:sz w:val="16"/>
          <w:szCs w:val="16"/>
        </w:rPr>
        <w:t xml:space="preserve"> z dokumentem w postaci 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4E79C93F" w14:textId="77777777" w:rsidR="008C42B3" w:rsidRDefault="008C42B3" w:rsidP="008C42B3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</w:t>
      </w:r>
      <w:r w:rsidR="00FB33BB">
        <w:rPr>
          <w:rFonts w:cs="Tahoma"/>
          <w:sz w:val="16"/>
          <w:szCs w:val="16"/>
        </w:rPr>
        <w:t>ykonawca</w:t>
      </w:r>
      <w:r w:rsidR="00AE5850">
        <w:rPr>
          <w:rFonts w:cs="Tahoma"/>
          <w:sz w:val="16"/>
          <w:szCs w:val="16"/>
        </w:rPr>
        <w:t xml:space="preserve"> lub</w:t>
      </w:r>
      <w:r w:rsidRPr="00FC309C">
        <w:rPr>
          <w:rFonts w:cs="Tahoma"/>
          <w:sz w:val="16"/>
          <w:szCs w:val="16"/>
        </w:rPr>
        <w:t xml:space="preserve"> </w:t>
      </w:r>
      <w:r w:rsidR="00FB33BB">
        <w:rPr>
          <w:rFonts w:cs="Tahoma"/>
          <w:sz w:val="16"/>
          <w:szCs w:val="16"/>
        </w:rPr>
        <w:t xml:space="preserve"> </w:t>
      </w:r>
      <w:r w:rsidRPr="00FC309C">
        <w:rPr>
          <w:rFonts w:cs="Tahoma"/>
          <w:sz w:val="16"/>
          <w:szCs w:val="16"/>
        </w:rPr>
        <w:t xml:space="preserve">Wykonawca wspólnie ubiegający się o udzielenie zamówienia. </w:t>
      </w:r>
    </w:p>
    <w:p w14:paraId="312A4E9A" w14:textId="77777777" w:rsidR="008C42B3" w:rsidRPr="00967533" w:rsidRDefault="008C42B3" w:rsidP="008C42B3">
      <w:pPr>
        <w:pStyle w:val="Hania"/>
        <w:numPr>
          <w:ilvl w:val="0"/>
          <w:numId w:val="0"/>
        </w:numPr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p w14:paraId="3F16462F" w14:textId="77777777" w:rsidR="00A22913" w:rsidRDefault="00A22913" w:rsidP="00C358D4">
      <w:pPr>
        <w:keepNext/>
        <w:widowControl w:val="0"/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p w14:paraId="548F438D" w14:textId="77777777" w:rsidR="00847294" w:rsidRPr="00AD7864" w:rsidRDefault="00AE5850" w:rsidP="00847294">
      <w:pPr>
        <w:autoSpaceDN w:val="0"/>
        <w:jc w:val="both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Uwaga do referencji lub innego dokumentu sporządzonego przez podmiot, na rzecz którego roboty zostały wykonane:</w:t>
      </w:r>
    </w:p>
    <w:p w14:paraId="171F6732" w14:textId="77777777" w:rsidR="00847294" w:rsidRDefault="00847294" w:rsidP="00847294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W przypadku gdy </w:t>
      </w:r>
      <w:r w:rsidR="00AE5850">
        <w:rPr>
          <w:rFonts w:cs="Tahoma"/>
          <w:sz w:val="16"/>
          <w:szCs w:val="16"/>
        </w:rPr>
        <w:t>dokument</w:t>
      </w:r>
      <w:r>
        <w:rPr>
          <w:rFonts w:cs="Tahoma"/>
          <w:sz w:val="16"/>
          <w:szCs w:val="16"/>
        </w:rPr>
        <w:t xml:space="preserve"> został</w:t>
      </w:r>
      <w:r w:rsidR="00AE5850">
        <w:rPr>
          <w:rFonts w:cs="Tahoma"/>
          <w:sz w:val="16"/>
          <w:szCs w:val="16"/>
        </w:rPr>
        <w:t xml:space="preserve"> wystawiony</w:t>
      </w:r>
      <w:r>
        <w:rPr>
          <w:rFonts w:cs="Tahoma"/>
          <w:sz w:val="16"/>
          <w:szCs w:val="16"/>
        </w:rPr>
        <w:t xml:space="preserve"> przez upoważnion</w:t>
      </w:r>
      <w:r w:rsidR="00AE5850">
        <w:rPr>
          <w:rFonts w:cs="Tahoma"/>
          <w:sz w:val="16"/>
          <w:szCs w:val="16"/>
        </w:rPr>
        <w:t>y podmiot</w:t>
      </w:r>
      <w:r>
        <w:rPr>
          <w:rFonts w:cs="Tahoma"/>
          <w:sz w:val="16"/>
          <w:szCs w:val="16"/>
        </w:rPr>
        <w:t xml:space="preserve"> inn</w:t>
      </w:r>
      <w:r w:rsidR="00AE5850">
        <w:rPr>
          <w:rFonts w:cs="Tahoma"/>
          <w:sz w:val="16"/>
          <w:szCs w:val="16"/>
        </w:rPr>
        <w:t>y</w:t>
      </w:r>
      <w:r>
        <w:rPr>
          <w:rFonts w:cs="Tahoma"/>
          <w:sz w:val="16"/>
          <w:szCs w:val="16"/>
        </w:rPr>
        <w:t xml:space="preserve"> niż wykonawca, wykonawca wspólnie ubiegający się o udzielenie zamówienia</w:t>
      </w:r>
      <w:r w:rsidR="00AE5850">
        <w:rPr>
          <w:rFonts w:cs="Tahoma"/>
          <w:sz w:val="16"/>
          <w:szCs w:val="16"/>
        </w:rPr>
        <w:t>, podmiot udostępniający zasoby lub podwykonawca</w:t>
      </w:r>
      <w:r>
        <w:rPr>
          <w:rFonts w:cs="Tahoma"/>
          <w:sz w:val="16"/>
          <w:szCs w:val="16"/>
        </w:rPr>
        <w:t xml:space="preserve"> jako dokument elektroniczny, przekazuje się ten dokument.</w:t>
      </w:r>
    </w:p>
    <w:p w14:paraId="2AC69D04" w14:textId="77777777" w:rsidR="00847294" w:rsidRPr="00766DFD" w:rsidRDefault="00847294" w:rsidP="00847294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766DFD">
        <w:rPr>
          <w:rFonts w:cs="Tahoma"/>
          <w:sz w:val="16"/>
          <w:szCs w:val="16"/>
        </w:rPr>
        <w:t xml:space="preserve">W przypadku, gdy </w:t>
      </w:r>
      <w:r w:rsidR="00AE5850">
        <w:rPr>
          <w:rFonts w:cs="Tahoma"/>
          <w:sz w:val="16"/>
          <w:szCs w:val="16"/>
        </w:rPr>
        <w:t>dokument</w:t>
      </w:r>
      <w:r>
        <w:rPr>
          <w:rFonts w:cs="Tahoma"/>
          <w:sz w:val="16"/>
          <w:szCs w:val="16"/>
        </w:rPr>
        <w:t xml:space="preserve"> </w:t>
      </w:r>
      <w:r w:rsidRPr="00766DFD">
        <w:rPr>
          <w:rFonts w:cs="Tahoma"/>
          <w:sz w:val="16"/>
          <w:szCs w:val="16"/>
        </w:rPr>
        <w:t xml:space="preserve">został </w:t>
      </w:r>
      <w:r>
        <w:rPr>
          <w:rFonts w:cs="Tahoma"/>
          <w:sz w:val="16"/>
          <w:szCs w:val="16"/>
        </w:rPr>
        <w:t>wystawion</w:t>
      </w:r>
      <w:r w:rsidR="00AE5850">
        <w:rPr>
          <w:rFonts w:cs="Tahoma"/>
          <w:sz w:val="16"/>
          <w:szCs w:val="16"/>
        </w:rPr>
        <w:t>y przez upoważniony</w:t>
      </w:r>
      <w:r>
        <w:rPr>
          <w:rFonts w:cs="Tahoma"/>
          <w:sz w:val="16"/>
          <w:szCs w:val="16"/>
        </w:rPr>
        <w:t xml:space="preserve"> podmiot jako </w:t>
      </w:r>
      <w:r w:rsidRPr="00766DFD">
        <w:rPr>
          <w:rFonts w:cs="Tahoma"/>
          <w:sz w:val="16"/>
          <w:szCs w:val="16"/>
        </w:rPr>
        <w:t>dokument w postaci papierowej</w:t>
      </w:r>
      <w:r>
        <w:rPr>
          <w:rFonts w:cs="Tahoma"/>
          <w:sz w:val="16"/>
          <w:szCs w:val="16"/>
        </w:rPr>
        <w:t>,</w:t>
      </w:r>
      <w:r w:rsidRPr="00766DFD">
        <w:rPr>
          <w:rFonts w:cs="Tahoma"/>
          <w:sz w:val="16"/>
          <w:szCs w:val="16"/>
        </w:rPr>
        <w:t xml:space="preserve"> przekazuje się cyfrowe odwzorowanie tego dokumentu opatrzone kwalifikowanym podpisem elektronicznym, podpisem zaufanym lub podpisem osobistym, poświadczając</w:t>
      </w:r>
      <w:r>
        <w:rPr>
          <w:rFonts w:cs="Tahoma"/>
          <w:sz w:val="16"/>
          <w:szCs w:val="16"/>
        </w:rPr>
        <w:t>e</w:t>
      </w:r>
      <w:r w:rsidRPr="00766DFD">
        <w:rPr>
          <w:rFonts w:cs="Tahoma"/>
          <w:sz w:val="16"/>
          <w:szCs w:val="16"/>
        </w:rPr>
        <w:t xml:space="preserve"> zgodność cyfrowego odwzorowania  z dokumentem w postaci papierowej. </w:t>
      </w:r>
    </w:p>
    <w:p w14:paraId="2082709B" w14:textId="77777777" w:rsidR="00847294" w:rsidRDefault="00847294" w:rsidP="00847294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766DFD">
        <w:rPr>
          <w:rFonts w:cs="Tahoma"/>
          <w:sz w:val="16"/>
          <w:szCs w:val="16"/>
        </w:rPr>
        <w:t>Poświadczenia zgodności cyfrowego odwzorowania z dokumentem w postaci papierowej dokonuje odpowiednio Wykonawca</w:t>
      </w:r>
      <w:r>
        <w:rPr>
          <w:rFonts w:cs="Tahoma"/>
          <w:sz w:val="16"/>
          <w:szCs w:val="16"/>
        </w:rPr>
        <w:t>,</w:t>
      </w:r>
      <w:r w:rsidRPr="00766DFD">
        <w:rPr>
          <w:rFonts w:cs="Tahoma"/>
          <w:sz w:val="16"/>
          <w:szCs w:val="16"/>
        </w:rPr>
        <w:t xml:space="preserve"> Wykonawca wspólnie ubiegający się o udzielenie zamówienia</w:t>
      </w:r>
      <w:r w:rsidR="00AE5850">
        <w:rPr>
          <w:rFonts w:cs="Tahoma"/>
          <w:sz w:val="16"/>
          <w:szCs w:val="16"/>
        </w:rPr>
        <w:t xml:space="preserve">, </w:t>
      </w:r>
      <w:r>
        <w:rPr>
          <w:rFonts w:cs="Tahoma"/>
          <w:sz w:val="16"/>
          <w:szCs w:val="16"/>
        </w:rPr>
        <w:t>podmiot udostępniający zasoby</w:t>
      </w:r>
      <w:r w:rsidR="00AE5850">
        <w:rPr>
          <w:rFonts w:cs="Tahoma"/>
          <w:sz w:val="16"/>
          <w:szCs w:val="16"/>
        </w:rPr>
        <w:t xml:space="preserve"> lub podwykonawca</w:t>
      </w:r>
      <w:r>
        <w:rPr>
          <w:rFonts w:cs="Tahoma"/>
          <w:sz w:val="16"/>
          <w:szCs w:val="16"/>
        </w:rPr>
        <w:t xml:space="preserve">, w zakresie </w:t>
      </w:r>
      <w:r w:rsidR="00AE5850">
        <w:rPr>
          <w:rFonts w:cs="Tahoma"/>
          <w:sz w:val="16"/>
          <w:szCs w:val="16"/>
        </w:rPr>
        <w:t>dokumentów</w:t>
      </w:r>
      <w:r>
        <w:rPr>
          <w:rFonts w:cs="Tahoma"/>
          <w:sz w:val="16"/>
          <w:szCs w:val="16"/>
        </w:rPr>
        <w:t>, które każdego z nich dotyczą</w:t>
      </w:r>
      <w:r w:rsidRPr="00766DFD">
        <w:rPr>
          <w:rFonts w:cs="Tahoma"/>
          <w:sz w:val="16"/>
          <w:szCs w:val="16"/>
        </w:rPr>
        <w:t xml:space="preserve">.   </w:t>
      </w:r>
    </w:p>
    <w:p w14:paraId="6C229F4C" w14:textId="381F8F2C" w:rsidR="0060224E" w:rsidRDefault="00AE5850" w:rsidP="0077667A">
      <w:pPr>
        <w:pStyle w:val="Hania"/>
        <w:numPr>
          <w:ilvl w:val="0"/>
          <w:numId w:val="0"/>
        </w:numPr>
        <w:rPr>
          <w:rFonts w:eastAsia="Lucida Sans Unicode" w:cs="Tahoma"/>
          <w:b/>
          <w:bCs/>
          <w:kern w:val="3"/>
          <w:lang w:eastAsia="zh-CN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sectPr w:rsidR="0060224E" w:rsidSect="001B1CE7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C10E7D" w14:textId="77777777" w:rsidR="00D52F74" w:rsidRDefault="00D52F74" w:rsidP="00DA5839">
      <w:r>
        <w:separator/>
      </w:r>
    </w:p>
  </w:endnote>
  <w:endnote w:type="continuationSeparator" w:id="0">
    <w:p w14:paraId="0C19E72A" w14:textId="77777777" w:rsidR="00D52F74" w:rsidRDefault="00D52F74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558693" w14:textId="77777777" w:rsidR="00D52F74" w:rsidRDefault="00D52F74" w:rsidP="00DA5839">
      <w:r>
        <w:separator/>
      </w:r>
    </w:p>
  </w:footnote>
  <w:footnote w:type="continuationSeparator" w:id="0">
    <w:p w14:paraId="7C2B7E02" w14:textId="77777777" w:rsidR="00D52F74" w:rsidRDefault="00D52F74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CD8D39" w14:textId="4E439AA6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1B1CE7"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C579C0" w14:textId="77777777" w:rsidR="001B1CE7" w:rsidRDefault="001B1CE7" w:rsidP="001B1CE7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6CB93DAA" wp14:editId="197F8E48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4D822CCF" wp14:editId="15FDD413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45BD8C55" wp14:editId="13BD71E6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65C72FF0" wp14:editId="2586EA8C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DC6F33" w14:textId="77777777" w:rsidR="001B1CE7" w:rsidRDefault="001B1CE7" w:rsidP="001B1CE7">
    <w:pPr>
      <w:pStyle w:val="Nagwek"/>
      <w:rPr>
        <w:noProof/>
        <w:lang w:eastAsia="pl-PL"/>
      </w:rPr>
    </w:pPr>
  </w:p>
  <w:p w14:paraId="5FA2D710" w14:textId="77777777" w:rsidR="001B1CE7" w:rsidRPr="00503B3C" w:rsidRDefault="001B1CE7" w:rsidP="001B1CE7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05216200" w14:textId="0CC96F63" w:rsidR="001B1CE7" w:rsidRDefault="001B1CE7" w:rsidP="001B1CE7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08573C">
      <w:rPr>
        <w:rFonts w:ascii="Tahoma" w:hAnsi="Tahoma" w:cs="Tahoma"/>
      </w:rPr>
      <w:t>6</w:t>
    </w:r>
    <w:r w:rsidRPr="00DF5681">
      <w:rPr>
        <w:rFonts w:ascii="Tahoma" w:hAnsi="Tahoma" w:cs="Tahoma"/>
      </w:rPr>
      <w:t>.202</w:t>
    </w:r>
    <w:r w:rsidR="0008573C">
      <w:rPr>
        <w:rFonts w:ascii="Tahoma" w:hAnsi="Tahoma" w:cs="Tahoma"/>
      </w:rPr>
      <w:t>4</w:t>
    </w:r>
  </w:p>
  <w:p w14:paraId="6C457C55" w14:textId="77777777" w:rsidR="001B1CE7" w:rsidRDefault="001B1C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8964281">
    <w:abstractNumId w:val="2"/>
  </w:num>
  <w:num w:numId="2" w16cid:durableId="64574384">
    <w:abstractNumId w:val="148"/>
  </w:num>
  <w:num w:numId="3" w16cid:durableId="2083865131">
    <w:abstractNumId w:val="64"/>
  </w:num>
  <w:num w:numId="4" w16cid:durableId="1667317231">
    <w:abstractNumId w:val="168"/>
  </w:num>
  <w:num w:numId="5" w16cid:durableId="441532644">
    <w:abstractNumId w:val="192"/>
  </w:num>
  <w:num w:numId="6" w16cid:durableId="442263117">
    <w:abstractNumId w:val="138"/>
  </w:num>
  <w:num w:numId="7" w16cid:durableId="187112031">
    <w:abstractNumId w:val="149"/>
  </w:num>
  <w:num w:numId="8" w16cid:durableId="1989556543">
    <w:abstractNumId w:val="54"/>
  </w:num>
  <w:num w:numId="9" w16cid:durableId="112408875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41876960">
    <w:abstractNumId w:val="174"/>
  </w:num>
  <w:num w:numId="11" w16cid:durableId="1519347174">
    <w:abstractNumId w:val="133"/>
  </w:num>
  <w:num w:numId="12" w16cid:durableId="1321276317">
    <w:abstractNumId w:val="55"/>
  </w:num>
  <w:num w:numId="13" w16cid:durableId="1013846153">
    <w:abstractNumId w:val="92"/>
  </w:num>
  <w:num w:numId="14" w16cid:durableId="1830974652">
    <w:abstractNumId w:val="140"/>
  </w:num>
  <w:num w:numId="15" w16cid:durableId="164169165">
    <w:abstractNumId w:val="161"/>
  </w:num>
  <w:num w:numId="16" w16cid:durableId="1012338011">
    <w:abstractNumId w:val="162"/>
  </w:num>
  <w:num w:numId="17" w16cid:durableId="2095391280">
    <w:abstractNumId w:val="88"/>
  </w:num>
  <w:num w:numId="18" w16cid:durableId="1814785747">
    <w:abstractNumId w:val="62"/>
  </w:num>
  <w:num w:numId="19" w16cid:durableId="312564272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2355561">
    <w:abstractNumId w:val="53"/>
  </w:num>
  <w:num w:numId="21" w16cid:durableId="136847087">
    <w:abstractNumId w:val="188"/>
  </w:num>
  <w:num w:numId="22" w16cid:durableId="610403231">
    <w:abstractNumId w:val="83"/>
  </w:num>
  <w:num w:numId="23" w16cid:durableId="935282515">
    <w:abstractNumId w:val="136"/>
  </w:num>
  <w:num w:numId="24" w16cid:durableId="2054378112">
    <w:abstractNumId w:val="163"/>
  </w:num>
  <w:num w:numId="25" w16cid:durableId="884566821">
    <w:abstractNumId w:val="38"/>
  </w:num>
  <w:num w:numId="26" w16cid:durableId="1203396669">
    <w:abstractNumId w:val="127"/>
  </w:num>
  <w:num w:numId="27" w16cid:durableId="113181538">
    <w:abstractNumId w:val="101"/>
  </w:num>
  <w:num w:numId="28" w16cid:durableId="1764496840">
    <w:abstractNumId w:val="25"/>
  </w:num>
  <w:num w:numId="29" w16cid:durableId="990598279">
    <w:abstractNumId w:val="116"/>
  </w:num>
  <w:num w:numId="30" w16cid:durableId="1820996732">
    <w:abstractNumId w:val="147"/>
  </w:num>
  <w:num w:numId="31" w16cid:durableId="1183982478">
    <w:abstractNumId w:val="164"/>
  </w:num>
  <w:num w:numId="32" w16cid:durableId="1224219647">
    <w:abstractNumId w:val="184"/>
  </w:num>
  <w:num w:numId="33" w16cid:durableId="1864590604">
    <w:abstractNumId w:val="121"/>
  </w:num>
  <w:num w:numId="34" w16cid:durableId="1588997699">
    <w:abstractNumId w:val="120"/>
  </w:num>
  <w:num w:numId="35" w16cid:durableId="951783532">
    <w:abstractNumId w:val="72"/>
  </w:num>
  <w:num w:numId="36" w16cid:durableId="436103035">
    <w:abstractNumId w:val="84"/>
  </w:num>
  <w:num w:numId="37" w16cid:durableId="725881095">
    <w:abstractNumId w:val="86"/>
  </w:num>
  <w:num w:numId="38" w16cid:durableId="1870681272">
    <w:abstractNumId w:val="80"/>
  </w:num>
  <w:num w:numId="39" w16cid:durableId="1873692746">
    <w:abstractNumId w:val="68"/>
  </w:num>
  <w:num w:numId="40" w16cid:durableId="2021660164">
    <w:abstractNumId w:val="29"/>
  </w:num>
  <w:num w:numId="41" w16cid:durableId="915751450">
    <w:abstractNumId w:val="152"/>
  </w:num>
  <w:num w:numId="42" w16cid:durableId="92407643">
    <w:abstractNumId w:val="81"/>
  </w:num>
  <w:num w:numId="43" w16cid:durableId="264390885">
    <w:abstractNumId w:val="108"/>
  </w:num>
  <w:num w:numId="44" w16cid:durableId="832569964">
    <w:abstractNumId w:val="118"/>
  </w:num>
  <w:num w:numId="45" w16cid:durableId="535195051">
    <w:abstractNumId w:val="144"/>
  </w:num>
  <w:num w:numId="46" w16cid:durableId="18510734">
    <w:abstractNumId w:val="27"/>
  </w:num>
  <w:num w:numId="47" w16cid:durableId="940069081">
    <w:abstractNumId w:val="50"/>
  </w:num>
  <w:num w:numId="48" w16cid:durableId="497425297">
    <w:abstractNumId w:val="97"/>
  </w:num>
  <w:num w:numId="49" w16cid:durableId="1396204645">
    <w:abstractNumId w:val="41"/>
  </w:num>
  <w:num w:numId="50" w16cid:durableId="48113062">
    <w:abstractNumId w:val="36"/>
  </w:num>
  <w:num w:numId="51" w16cid:durableId="1029453458">
    <w:abstractNumId w:val="125"/>
  </w:num>
  <w:num w:numId="52" w16cid:durableId="190266718">
    <w:abstractNumId w:val="47"/>
  </w:num>
  <w:num w:numId="53" w16cid:durableId="1537234945">
    <w:abstractNumId w:val="146"/>
  </w:num>
  <w:num w:numId="54" w16cid:durableId="153113200">
    <w:abstractNumId w:val="105"/>
  </w:num>
  <w:num w:numId="55" w16cid:durableId="384987852">
    <w:abstractNumId w:val="60"/>
  </w:num>
  <w:num w:numId="56" w16cid:durableId="83189967">
    <w:abstractNumId w:val="117"/>
  </w:num>
  <w:num w:numId="57" w16cid:durableId="587734811">
    <w:abstractNumId w:val="166"/>
  </w:num>
  <w:num w:numId="58" w16cid:durableId="1088768372">
    <w:abstractNumId w:val="26"/>
  </w:num>
  <w:num w:numId="59" w16cid:durableId="452793647">
    <w:abstractNumId w:val="154"/>
  </w:num>
  <w:num w:numId="60" w16cid:durableId="551891371">
    <w:abstractNumId w:val="182"/>
  </w:num>
  <w:num w:numId="61" w16cid:durableId="708337753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811242751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514000806">
    <w:abstractNumId w:val="28"/>
  </w:num>
  <w:num w:numId="64" w16cid:durableId="1332954937">
    <w:abstractNumId w:val="129"/>
  </w:num>
  <w:num w:numId="65" w16cid:durableId="401875501">
    <w:abstractNumId w:val="34"/>
  </w:num>
  <w:num w:numId="66" w16cid:durableId="1624076053">
    <w:abstractNumId w:val="110"/>
  </w:num>
  <w:num w:numId="67" w16cid:durableId="124399641">
    <w:abstractNumId w:val="52"/>
  </w:num>
  <w:num w:numId="68" w16cid:durableId="596988287">
    <w:abstractNumId w:val="176"/>
  </w:num>
  <w:num w:numId="69" w16cid:durableId="846096563">
    <w:abstractNumId w:val="85"/>
  </w:num>
  <w:num w:numId="70" w16cid:durableId="145558895">
    <w:abstractNumId w:val="158"/>
  </w:num>
  <w:num w:numId="71" w16cid:durableId="942420989">
    <w:abstractNumId w:val="35"/>
  </w:num>
  <w:num w:numId="72" w16cid:durableId="925923820">
    <w:abstractNumId w:val="137"/>
  </w:num>
  <w:num w:numId="73" w16cid:durableId="1018239095">
    <w:abstractNumId w:val="131"/>
  </w:num>
  <w:num w:numId="74" w16cid:durableId="1915164626">
    <w:abstractNumId w:val="111"/>
  </w:num>
  <w:num w:numId="75" w16cid:durableId="1095325466">
    <w:abstractNumId w:val="191"/>
  </w:num>
  <w:num w:numId="76" w16cid:durableId="1328947815">
    <w:abstractNumId w:val="48"/>
  </w:num>
  <w:num w:numId="77" w16cid:durableId="671185131">
    <w:abstractNumId w:val="100"/>
  </w:num>
  <w:num w:numId="78" w16cid:durableId="103961484">
    <w:abstractNumId w:val="160"/>
  </w:num>
  <w:num w:numId="79" w16cid:durableId="661783401">
    <w:abstractNumId w:val="172"/>
  </w:num>
  <w:num w:numId="80" w16cid:durableId="1825005690">
    <w:abstractNumId w:val="46"/>
  </w:num>
  <w:num w:numId="81" w16cid:durableId="840389866">
    <w:abstractNumId w:val="139"/>
  </w:num>
  <w:num w:numId="82" w16cid:durableId="2042973002">
    <w:abstractNumId w:val="93"/>
  </w:num>
  <w:num w:numId="83" w16cid:durableId="2040814966">
    <w:abstractNumId w:val="30"/>
  </w:num>
  <w:num w:numId="84" w16cid:durableId="1623883200">
    <w:abstractNumId w:val="56"/>
  </w:num>
  <w:num w:numId="85" w16cid:durableId="1788516">
    <w:abstractNumId w:val="185"/>
  </w:num>
  <w:num w:numId="86" w16cid:durableId="2091537977">
    <w:abstractNumId w:val="70"/>
  </w:num>
  <w:num w:numId="87" w16cid:durableId="1580826419">
    <w:abstractNumId w:val="51"/>
  </w:num>
  <w:num w:numId="88" w16cid:durableId="598756542">
    <w:abstractNumId w:val="40"/>
  </w:num>
  <w:num w:numId="89" w16cid:durableId="438109261">
    <w:abstractNumId w:val="193"/>
  </w:num>
  <w:num w:numId="90" w16cid:durableId="2092660196">
    <w:abstractNumId w:val="75"/>
  </w:num>
  <w:num w:numId="91" w16cid:durableId="906039868">
    <w:abstractNumId w:val="157"/>
  </w:num>
  <w:num w:numId="92" w16cid:durableId="1946378020">
    <w:abstractNumId w:val="103"/>
  </w:num>
  <w:num w:numId="93" w16cid:durableId="207940410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537036919">
    <w:abstractNumId w:val="40"/>
    <w:lvlOverride w:ilvl="0">
      <w:startOverride w:val="1"/>
    </w:lvlOverride>
  </w:num>
  <w:num w:numId="95" w16cid:durableId="1173229130">
    <w:abstractNumId w:val="87"/>
  </w:num>
  <w:num w:numId="96" w16cid:durableId="774252068">
    <w:abstractNumId w:val="98"/>
  </w:num>
  <w:num w:numId="97" w16cid:durableId="1556158525">
    <w:abstractNumId w:val="57"/>
  </w:num>
  <w:num w:numId="98" w16cid:durableId="739521180">
    <w:abstractNumId w:val="5"/>
  </w:num>
  <w:num w:numId="99" w16cid:durableId="1501391612">
    <w:abstractNumId w:val="186"/>
  </w:num>
  <w:num w:numId="100" w16cid:durableId="1364936805">
    <w:abstractNumId w:val="134"/>
  </w:num>
  <w:num w:numId="101" w16cid:durableId="1794398397">
    <w:abstractNumId w:val="197"/>
  </w:num>
  <w:num w:numId="102" w16cid:durableId="214513233">
    <w:abstractNumId w:val="132"/>
  </w:num>
  <w:num w:numId="103" w16cid:durableId="976640774">
    <w:abstractNumId w:val="73"/>
  </w:num>
  <w:num w:numId="104" w16cid:durableId="458492404">
    <w:abstractNumId w:val="90"/>
  </w:num>
  <w:num w:numId="105" w16cid:durableId="231627226">
    <w:abstractNumId w:val="159"/>
  </w:num>
  <w:num w:numId="106" w16cid:durableId="295531701">
    <w:abstractNumId w:val="119"/>
  </w:num>
  <w:num w:numId="107" w16cid:durableId="1636373898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937781609">
    <w:abstractNumId w:val="173"/>
  </w:num>
  <w:num w:numId="109" w16cid:durableId="1470594060">
    <w:abstractNumId w:val="32"/>
  </w:num>
  <w:num w:numId="110" w16cid:durableId="621034253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2012640401">
    <w:abstractNumId w:val="177"/>
  </w:num>
  <w:num w:numId="112" w16cid:durableId="348215692">
    <w:abstractNumId w:val="126"/>
  </w:num>
  <w:num w:numId="113" w16cid:durableId="1607999271">
    <w:abstractNumId w:val="59"/>
  </w:num>
  <w:num w:numId="114" w16cid:durableId="125663841">
    <w:abstractNumId w:val="39"/>
  </w:num>
  <w:num w:numId="115" w16cid:durableId="83961016">
    <w:abstractNumId w:val="142"/>
  </w:num>
  <w:num w:numId="116" w16cid:durableId="877163453">
    <w:abstractNumId w:val="151"/>
  </w:num>
  <w:num w:numId="117" w16cid:durableId="1707296239">
    <w:abstractNumId w:val="183"/>
  </w:num>
  <w:num w:numId="118" w16cid:durableId="2138066763">
    <w:abstractNumId w:val="112"/>
  </w:num>
  <w:num w:numId="119" w16cid:durableId="256207994">
    <w:abstractNumId w:val="65"/>
  </w:num>
  <w:num w:numId="120" w16cid:durableId="27604679">
    <w:abstractNumId w:val="190"/>
  </w:num>
  <w:num w:numId="121" w16cid:durableId="81686503">
    <w:abstractNumId w:val="114"/>
  </w:num>
  <w:num w:numId="122" w16cid:durableId="257520994">
    <w:abstractNumId w:val="99"/>
  </w:num>
  <w:num w:numId="123" w16cid:durableId="1631743596">
    <w:abstractNumId w:val="113"/>
  </w:num>
  <w:num w:numId="124" w16cid:durableId="451440763">
    <w:abstractNumId w:val="74"/>
  </w:num>
  <w:num w:numId="125" w16cid:durableId="775557250">
    <w:abstractNumId w:val="78"/>
  </w:num>
  <w:num w:numId="126" w16cid:durableId="1820150399">
    <w:abstractNumId w:val="71"/>
  </w:num>
  <w:num w:numId="127" w16cid:durableId="1927155950">
    <w:abstractNumId w:val="31"/>
  </w:num>
  <w:num w:numId="128" w16cid:durableId="1050766493">
    <w:abstractNumId w:val="66"/>
  </w:num>
  <w:num w:numId="129" w16cid:durableId="2031291800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729771823">
    <w:abstractNumId w:val="194"/>
  </w:num>
  <w:num w:numId="131" w16cid:durableId="636643209">
    <w:abstractNumId w:val="141"/>
  </w:num>
  <w:num w:numId="132" w16cid:durableId="70741446">
    <w:abstractNumId w:val="175"/>
  </w:num>
  <w:num w:numId="133" w16cid:durableId="1611741707">
    <w:abstractNumId w:val="189"/>
  </w:num>
  <w:num w:numId="134" w16cid:durableId="1309438678">
    <w:abstractNumId w:val="143"/>
  </w:num>
  <w:num w:numId="135" w16cid:durableId="868372572">
    <w:abstractNumId w:val="178"/>
  </w:num>
  <w:num w:numId="136" w16cid:durableId="1756592337">
    <w:abstractNumId w:val="91"/>
  </w:num>
  <w:num w:numId="137" w16cid:durableId="746803806">
    <w:abstractNumId w:val="107"/>
  </w:num>
  <w:num w:numId="138" w16cid:durableId="1226257593">
    <w:abstractNumId w:val="67"/>
  </w:num>
  <w:num w:numId="139" w16cid:durableId="1750423600">
    <w:abstractNumId w:val="82"/>
  </w:num>
  <w:num w:numId="140" w16cid:durableId="1208370323">
    <w:abstractNumId w:val="135"/>
  </w:num>
  <w:num w:numId="141" w16cid:durableId="1750498955">
    <w:abstractNumId w:val="95"/>
  </w:num>
  <w:num w:numId="142" w16cid:durableId="657150042">
    <w:abstractNumId w:val="79"/>
  </w:num>
  <w:num w:numId="143" w16cid:durableId="21709732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15953404">
    <w:abstractNumId w:val="128"/>
  </w:num>
  <w:num w:numId="145" w16cid:durableId="1777754378">
    <w:abstractNumId w:val="115"/>
  </w:num>
  <w:num w:numId="146" w16cid:durableId="489256378">
    <w:abstractNumId w:val="43"/>
  </w:num>
  <w:num w:numId="147" w16cid:durableId="599876351">
    <w:abstractNumId w:val="169"/>
  </w:num>
  <w:num w:numId="148" w16cid:durableId="356390597">
    <w:abstractNumId w:val="76"/>
  </w:num>
  <w:num w:numId="149" w16cid:durableId="729184806">
    <w:abstractNumId w:val="45"/>
  </w:num>
  <w:num w:numId="150" w16cid:durableId="386760417">
    <w:abstractNumId w:val="153"/>
  </w:num>
  <w:num w:numId="151" w16cid:durableId="79911241">
    <w:abstractNumId w:val="37"/>
  </w:num>
  <w:num w:numId="152" w16cid:durableId="1062872084">
    <w:abstractNumId w:val="89"/>
  </w:num>
  <w:num w:numId="153" w16cid:durableId="908614963">
    <w:abstractNumId w:val="122"/>
  </w:num>
  <w:num w:numId="154" w16cid:durableId="611745654">
    <w:abstractNumId w:val="96"/>
  </w:num>
  <w:num w:numId="155" w16cid:durableId="2060854472">
    <w:abstractNumId w:val="130"/>
  </w:num>
  <w:num w:numId="156" w16cid:durableId="2011522854">
    <w:abstractNumId w:val="195"/>
  </w:num>
  <w:num w:numId="157" w16cid:durableId="1190802232">
    <w:abstractNumId w:val="77"/>
  </w:num>
  <w:num w:numId="158" w16cid:durableId="1896233378">
    <w:abstractNumId w:val="155"/>
  </w:num>
  <w:num w:numId="159" w16cid:durableId="1356535663">
    <w:abstractNumId w:val="109"/>
  </w:num>
  <w:num w:numId="160" w16cid:durableId="822085125">
    <w:abstractNumId w:val="187"/>
  </w:num>
  <w:num w:numId="161" w16cid:durableId="625359501">
    <w:abstractNumId w:val="33"/>
  </w:num>
  <w:num w:numId="162" w16cid:durableId="1241521502">
    <w:abstractNumId w:val="44"/>
  </w:num>
  <w:num w:numId="163" w16cid:durableId="1697344624">
    <w:abstractNumId w:val="69"/>
  </w:num>
  <w:num w:numId="164" w16cid:durableId="1454833865">
    <w:abstractNumId w:val="167"/>
  </w:num>
  <w:num w:numId="165" w16cid:durableId="304051272">
    <w:abstractNumId w:val="150"/>
  </w:num>
  <w:num w:numId="166" w16cid:durableId="41904057">
    <w:abstractNumId w:val="106"/>
  </w:num>
  <w:num w:numId="167" w16cid:durableId="1425884648">
    <w:abstractNumId w:val="165"/>
  </w:num>
  <w:num w:numId="168" w16cid:durableId="1521507373">
    <w:abstractNumId w:val="58"/>
  </w:num>
  <w:num w:numId="169" w16cid:durableId="628514282">
    <w:abstractNumId w:val="124"/>
  </w:num>
  <w:num w:numId="170" w16cid:durableId="895118739">
    <w:abstractNumId w:val="104"/>
  </w:num>
  <w:num w:numId="171" w16cid:durableId="992415394">
    <w:abstractNumId w:val="145"/>
  </w:num>
  <w:num w:numId="172" w16cid:durableId="1595631232">
    <w:abstractNumId w:val="170"/>
  </w:num>
  <w:num w:numId="173" w16cid:durableId="1857844831">
    <w:abstractNumId w:val="42"/>
  </w:num>
  <w:num w:numId="174" w16cid:durableId="979845177">
    <w:abstractNumId w:val="156"/>
  </w:num>
  <w:num w:numId="175" w16cid:durableId="1633975953">
    <w:abstractNumId w:val="0"/>
  </w:num>
  <w:num w:numId="176" w16cid:durableId="108359158">
    <w:abstractNumId w:val="94"/>
  </w:num>
  <w:num w:numId="177" w16cid:durableId="1389568348">
    <w:abstractNumId w:val="49"/>
  </w:num>
  <w:num w:numId="178" w16cid:durableId="1938558096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CAF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3C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6FC8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CE7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0999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50E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6AEB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4E5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667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0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15EA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20D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BA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4DA5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3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5C7B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4C42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2F74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33F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03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5345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037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42295"/>
    <w:rsid w:val="000A4047"/>
    <w:rsid w:val="000C36AD"/>
    <w:rsid w:val="000F0B03"/>
    <w:rsid w:val="00102000"/>
    <w:rsid w:val="001144D2"/>
    <w:rsid w:val="001311F0"/>
    <w:rsid w:val="0014526C"/>
    <w:rsid w:val="00166AF0"/>
    <w:rsid w:val="001F0999"/>
    <w:rsid w:val="002000B0"/>
    <w:rsid w:val="00221205"/>
    <w:rsid w:val="0022338D"/>
    <w:rsid w:val="0024348D"/>
    <w:rsid w:val="002751B2"/>
    <w:rsid w:val="00282BAD"/>
    <w:rsid w:val="002B0099"/>
    <w:rsid w:val="00364815"/>
    <w:rsid w:val="003953B7"/>
    <w:rsid w:val="003F2155"/>
    <w:rsid w:val="0043016B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F1A83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90F54"/>
    <w:rsid w:val="008A13D6"/>
    <w:rsid w:val="008A1D87"/>
    <w:rsid w:val="008A4415"/>
    <w:rsid w:val="008F1877"/>
    <w:rsid w:val="008F7062"/>
    <w:rsid w:val="00901B91"/>
    <w:rsid w:val="009163DF"/>
    <w:rsid w:val="00965DC5"/>
    <w:rsid w:val="00973BF8"/>
    <w:rsid w:val="009D5CEF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73BAD"/>
    <w:rsid w:val="00BA7993"/>
    <w:rsid w:val="00BC5779"/>
    <w:rsid w:val="00BE23EB"/>
    <w:rsid w:val="00C0630B"/>
    <w:rsid w:val="00C868E5"/>
    <w:rsid w:val="00CA7AAD"/>
    <w:rsid w:val="00CC01DC"/>
    <w:rsid w:val="00CD03E5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427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2024-06-24T14:19:00Z</dcterms:modified>
</cp:coreProperties>
</file>